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05B2DA81" w:rsidR="0049240B"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00644822" w:rsidRPr="00644822">
        <w:rPr>
          <w:rFonts w:ascii="Calibri" w:eastAsia="Times New Roman" w:hAnsi="Calibri" w:cs="Calibri"/>
          <w:bCs w:val="0"/>
          <w:color w:val="auto"/>
          <w:szCs w:val="20"/>
        </w:rPr>
        <w:t>POST/DYS/OR/GZ/00185/2026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32DA7A49"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Pr="007649B8">
        <w:rPr>
          <w:rFonts w:asciiTheme="minorHAnsi" w:hAnsiTheme="minorHAnsi" w:cstheme="minorHAnsi"/>
          <w:b/>
          <w:bCs/>
        </w:rPr>
        <w:t>„</w:t>
      </w:r>
      <w:r w:rsidR="00EB3361" w:rsidRPr="00EB3361">
        <w:rPr>
          <w:rFonts w:asciiTheme="minorHAnsi" w:hAnsiTheme="minorHAnsi" w:cstheme="minorHAnsi"/>
          <w:b/>
          <w:bCs/>
        </w:rPr>
        <w:t>Budowa przyłączy kablowych nN na terenie Rejonu Energetycznego Rzeszów – Rzeszów (ul. Bł. Karoliny, Podkarpacka), Budy Głogowskie - 4 części</w:t>
      </w:r>
      <w:r w:rsidRPr="007649B8">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7C091F12" w:rsidR="00E41DFE" w:rsidRPr="00E41DFE" w:rsidRDefault="00261C5A" w:rsidP="00E41DFE">
      <w:pPr>
        <w:numPr>
          <w:ilvl w:val="0"/>
          <w:numId w:val="53"/>
        </w:numPr>
        <w:rPr>
          <w:rFonts w:asciiTheme="minorHAnsi" w:hAnsiTheme="minorHAnsi" w:cstheme="minorHAnsi"/>
        </w:rPr>
      </w:pPr>
      <w:r w:rsidRPr="000C7E5D">
        <w:rPr>
          <w:rFonts w:cstheme="minorBidi"/>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xml:space="preserve">, zaktualizowanym rozporządzeniem Rady (UE) </w:t>
      </w:r>
      <w:r w:rsidR="005B4E2C">
        <w:rPr>
          <w:rFonts w:cs="Arial"/>
          <w:szCs w:val="22"/>
        </w:rPr>
        <w:t>2025</w:t>
      </w:r>
      <w:r w:rsidRPr="000C7E5D">
        <w:rPr>
          <w:rFonts w:cs="Arial"/>
          <w:szCs w:val="22"/>
        </w:rPr>
        <w:t xml:space="preserve">/2033 (Dz.U. L, </w:t>
      </w:r>
      <w:r w:rsidR="005B4E2C">
        <w:rPr>
          <w:rFonts w:cs="Arial"/>
          <w:szCs w:val="22"/>
        </w:rPr>
        <w:t>2025</w:t>
      </w:r>
      <w:r w:rsidRPr="000C7E5D">
        <w:rPr>
          <w:rFonts w:cs="Arial"/>
          <w:szCs w:val="22"/>
        </w:rPr>
        <w:t>/2033 z 23.10.</w:t>
      </w:r>
      <w:r w:rsidR="005B4E2C">
        <w:rPr>
          <w:rFonts w:cs="Arial"/>
          <w:szCs w:val="22"/>
        </w:rPr>
        <w:t>2025</w:t>
      </w:r>
      <w:r w:rsidRPr="000C7E5D">
        <w:rPr>
          <w:rFonts w:cs="Arial"/>
          <w:szCs w:val="22"/>
        </w:rPr>
        <w:t xml:space="preserve">) dalej: rozporządzenie </w:t>
      </w:r>
      <w:r w:rsidR="005B4E2C">
        <w:rPr>
          <w:rFonts w:cs="Arial"/>
          <w:szCs w:val="22"/>
        </w:rPr>
        <w:t>2025</w:t>
      </w:r>
      <w:r w:rsidRPr="000C7E5D">
        <w:rPr>
          <w:rFonts w:cs="Arial"/>
          <w:szCs w:val="22"/>
        </w:rPr>
        <w:t>/2033</w:t>
      </w:r>
      <w:r w:rsidRPr="000C7E5D">
        <w:rPr>
          <w:rFonts w:cstheme="minorBidi"/>
        </w:rPr>
        <w:t>.</w:t>
      </w:r>
      <w:r w:rsidR="00E41DFE" w:rsidRPr="00261C5A">
        <w:rPr>
          <w:rFonts w:asciiTheme="minorHAnsi" w:hAnsiTheme="minorHAnsi" w:cstheme="minorHAnsi"/>
          <w:vertAlign w:val="superscript"/>
        </w:rPr>
        <w:footnoteReference w:id="1"/>
      </w:r>
    </w:p>
    <w:p w14:paraId="7644762A" w14:textId="4B3373F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r>
        <w:rPr>
          <w:rFonts w:cstheme="minorHAnsi"/>
        </w:rPr>
        <w:t xml:space="preserve">t.j. </w:t>
      </w:r>
      <w:r w:rsidRPr="002C2C2F">
        <w:rPr>
          <w:rFonts w:cstheme="minorHAnsi"/>
        </w:rPr>
        <w:t xml:space="preserve">Dz. U. </w:t>
      </w:r>
      <w:r>
        <w:rPr>
          <w:rFonts w:cstheme="minorHAnsi"/>
        </w:rPr>
        <w:t xml:space="preserve">z </w:t>
      </w:r>
      <w:r w:rsidR="005B4E2C">
        <w:rPr>
          <w:rFonts w:cstheme="minorHAnsi"/>
        </w:rPr>
        <w:t>2025</w:t>
      </w:r>
      <w:r>
        <w:rPr>
          <w:rFonts w:cstheme="minorHAnsi"/>
        </w:rPr>
        <w:t xml:space="preserve">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4E0BA15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 xml:space="preserve">zaktualizowanym rozporządzeniem Rady (UE) </w:t>
      </w:r>
      <w:r w:rsidR="005B4E2C">
        <w:rPr>
          <w:rFonts w:cs="Arial"/>
          <w:szCs w:val="18"/>
        </w:rPr>
        <w:t>2025</w:t>
      </w:r>
      <w:r w:rsidR="00261C5A" w:rsidRPr="00ED3797">
        <w:rPr>
          <w:rFonts w:cs="Arial"/>
          <w:szCs w:val="18"/>
        </w:rPr>
        <w:t>/2033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C51AC3E"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KRS/CEiDG</w:t>
      </w:r>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 xml:space="preserve">zaktualizowanym rozporządzeniem Rady (UE) </w:t>
      </w:r>
      <w:r w:rsidR="005B4E2C">
        <w:rPr>
          <w:rFonts w:cstheme="minorHAnsi"/>
          <w:sz w:val="20"/>
        </w:rPr>
        <w:t>2025</w:t>
      </w:r>
      <w:r w:rsidR="00261C5A" w:rsidRPr="00A14A27">
        <w:rPr>
          <w:rFonts w:cstheme="minorHAnsi"/>
          <w:sz w:val="20"/>
        </w:rPr>
        <w:t>/2033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413551" w14:textId="77777777" w:rsidR="00276357" w:rsidRDefault="00276357" w:rsidP="004A302B">
      <w:pPr>
        <w:spacing w:line="240" w:lineRule="auto"/>
      </w:pPr>
      <w:r>
        <w:separator/>
      </w:r>
    </w:p>
  </w:endnote>
  <w:endnote w:type="continuationSeparator" w:id="0">
    <w:p w14:paraId="6EF662F5" w14:textId="77777777" w:rsidR="00276357" w:rsidRDefault="0027635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265BE" w14:textId="77777777" w:rsidR="00276357" w:rsidRDefault="00276357" w:rsidP="004A302B">
      <w:pPr>
        <w:spacing w:line="240" w:lineRule="auto"/>
      </w:pPr>
      <w:r>
        <w:separator/>
      </w:r>
    </w:p>
  </w:footnote>
  <w:footnote w:type="continuationSeparator" w:id="0">
    <w:p w14:paraId="603B1DC6" w14:textId="77777777" w:rsidR="00276357" w:rsidRDefault="00276357" w:rsidP="004A302B">
      <w:pPr>
        <w:spacing w:line="240" w:lineRule="auto"/>
      </w:pPr>
      <w:r>
        <w:continuationSeparator/>
      </w:r>
    </w:p>
  </w:footnote>
  <w:footnote w:id="1">
    <w:p w14:paraId="409866B7" w14:textId="108A9142"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 xml:space="preserve">Zgodnie z treścią art. 5k ust. 1 rozporządzenia 833/2014 w brzmieniu nadanym rozporządzeniem 2022/576, zaktualizowanym rozporządzeniem </w:t>
      </w:r>
      <w:r w:rsidR="00536405">
        <w:rPr>
          <w:rFonts w:cstheme="minorHAnsi"/>
          <w:sz w:val="12"/>
          <w:szCs w:val="12"/>
        </w:rPr>
        <w:t>2026</w:t>
      </w:r>
      <w:r w:rsidR="00A14A27" w:rsidRPr="00965375">
        <w:rPr>
          <w:rFonts w:cstheme="minorHAnsi"/>
          <w:sz w:val="12"/>
          <w:szCs w:val="12"/>
        </w:rPr>
        <w:t>/2033,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wykonawcę oraz uczestnika konkursu, którego beneficjentem rzeczywistym w rozumieniu ustawy z dnia 1 marca 2018 r. o przeciwdziałaniu praniu pieniędzy oraz finansowaniu terroryzmu (Dz. U. z 2023 r. poz. 1124 z późn.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644822"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1A9C"/>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77F9"/>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6357"/>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6405"/>
    <w:rsid w:val="00537410"/>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4E2C"/>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4822"/>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9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991"/>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2C3F"/>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28D"/>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E7B92"/>
    <w:rsid w:val="00CF2163"/>
    <w:rsid w:val="00CF24CA"/>
    <w:rsid w:val="00CF32DA"/>
    <w:rsid w:val="00CF4EDE"/>
    <w:rsid w:val="00CF5FF9"/>
    <w:rsid w:val="00CF6DCD"/>
    <w:rsid w:val="00CF7DCE"/>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361"/>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POST/DYS/OR/GZ/00185/2026                         </dmsv2SWPP2ObjectNumber>
    <dmsv2SWPP2SumMD5 xmlns="http://schemas.microsoft.com/sharepoint/v3">c42d70e1dd52052b37d3845fe21cef2e</dmsv2SWPP2SumMD5>
    <dmsv2BaseMoved xmlns="http://schemas.microsoft.com/sharepoint/v3">false</dmsv2BaseMoved>
    <dmsv2BaseIsSensitive xmlns="http://schemas.microsoft.com/sharepoint/v3">true</dmsv2BaseIsSensitive>
    <dmsv2SWPP2IDSWPP2 xmlns="http://schemas.microsoft.com/sharepoint/v3">704211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24176589</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JEUP5JKVCYQC-1398355148-4979</_dlc_DocId>
    <_dlc_DocIdUrl xmlns="a19cb1c7-c5c7-46d4-85ae-d83685407bba">
      <Url>https://swpp2.dms.gkpge.pl/sites/41/_layouts/15/DocIdRedir.aspx?ID=JEUP5JKVCYQC-1398355148-4979</Url>
      <Description>JEUP5JKVCYQC-1398355148-4979</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6BE979F1-595C-42A6-9900-863EA268F811}"/>
</file>

<file path=customXml/itemProps3.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4.xml><?xml version="1.0" encoding="utf-8"?>
<ds:datastoreItem xmlns:ds="http://schemas.openxmlformats.org/officeDocument/2006/customXml" ds:itemID="{8C2F319A-CCDE-4A76-A8F0-3353412627B3}">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756</Words>
  <Characters>4539</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Ruszel Wiesław [PGE Dystr. O.Rzeszów]</cp:lastModifiedBy>
  <cp:revision>3</cp:revision>
  <cp:lastPrinted>2020-02-27T07:25:00Z</cp:lastPrinted>
  <dcterms:created xsi:type="dcterms:W3CDTF">2026-01-12T09:16:00Z</dcterms:created>
  <dcterms:modified xsi:type="dcterms:W3CDTF">2026-01-23T07:57:00Z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c6a68944-56e5-42e2-b65d-50fd241d81c7</vt:lpwstr>
  </property>
</Properties>
</file>